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77777777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proofErr w:type="spellStart"/>
      <w:r w:rsidR="00B471F9">
        <w:rPr>
          <w:rFonts w:ascii="Tahoma" w:eastAsia="Lucida Sans Unicode" w:hAnsi="Tahoma" w:cs="Tahoma"/>
          <w:b/>
          <w:kern w:val="3"/>
          <w:lang w:eastAsia="zh-CN"/>
        </w:rPr>
        <w:t>w</w:t>
      </w:r>
      <w:proofErr w:type="spellEnd"/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2B474C29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500C48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500C48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>
        <w:rPr>
          <w:rFonts w:ascii="Tahoma" w:hAnsi="Tahoma" w:cs="Tahoma"/>
          <w:b/>
        </w:rPr>
        <w:t>”</w:t>
      </w:r>
      <w:r w:rsidR="00DC468E">
        <w:rPr>
          <w:rFonts w:ascii="Tahoma" w:hAnsi="Tahoma" w:cs="Tahoma"/>
          <w:b/>
        </w:rPr>
        <w:t xml:space="preserve"> 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5B232782" w:rsidR="00462F5E" w:rsidRDefault="00462F5E" w:rsidP="00462F5E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3B7BF" w14:textId="77777777" w:rsidR="008E71E4" w:rsidRDefault="008E71E4" w:rsidP="00DA5839">
      <w:r>
        <w:separator/>
      </w:r>
    </w:p>
  </w:endnote>
  <w:endnote w:type="continuationSeparator" w:id="0">
    <w:p w14:paraId="1E0F3652" w14:textId="77777777" w:rsidR="008E71E4" w:rsidRDefault="008E71E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47FC" w14:textId="77777777" w:rsidR="008E71E4" w:rsidRDefault="008E71E4" w:rsidP="00DA5839">
      <w:r>
        <w:separator/>
      </w:r>
    </w:p>
  </w:footnote>
  <w:footnote w:type="continuationSeparator" w:id="0">
    <w:p w14:paraId="76A0ABA5" w14:textId="77777777" w:rsidR="008E71E4" w:rsidRDefault="008E71E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49FD2532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00C48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4476CC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476CC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C48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1A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5B73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35B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1E4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3E3B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025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3B7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68E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74774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A5D8B"/>
    <w:rsid w:val="005D6C66"/>
    <w:rsid w:val="005E4D7B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41255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DC011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2024-01-02T13:04:00Z</dcterms:modified>
</cp:coreProperties>
</file>